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>
        <w:trPr>
          <w:trHeight w:val="1132"/>
        </w:trPr>
        <w:tc>
          <w:tcPr>
            <w:tcW w:w="10434" w:type="dxa"/>
            <w:shd w:val="clear" w:color="auto" w:fill="auto"/>
          </w:tcPr>
          <w:p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Objet</w:t>
      </w:r>
      <w:proofErr w:type="gramEnd"/>
      <w:r w:rsidRPr="00A2106F">
        <w:rPr>
          <w:rFonts w:ascii="Tahoma" w:hAnsi="Tahoma" w:cs="Tahoma"/>
        </w:rPr>
        <w:t xml:space="preserve"> </w:t>
      </w:r>
      <w:r w:rsidR="00CD185D" w:rsidRPr="00A2106F">
        <w:rPr>
          <w:rFonts w:ascii="Tahoma" w:hAnsi="Tahoma" w:cs="Tahoma"/>
          <w:bCs/>
        </w:rPr>
        <w:t>du marché ou de l’accord-cadre</w:t>
      </w:r>
      <w:r w:rsidRPr="00A2106F">
        <w:rPr>
          <w:rFonts w:ascii="Tahoma" w:hAnsi="Tahoma" w:cs="Tahoma"/>
        </w:rPr>
        <w:t>:</w:t>
      </w:r>
    </w:p>
    <w:p w:rsidR="00E0321A" w:rsidRDefault="00E0321A" w:rsidP="00E0321A">
      <w:pPr>
        <w:rPr>
          <w:rFonts w:ascii="Tahoma" w:hAnsi="Tahoma" w:cs="Tahoma"/>
          <w:b/>
        </w:rPr>
      </w:pPr>
    </w:p>
    <w:p w:rsidR="00B4438B" w:rsidRDefault="00B4438B" w:rsidP="00B4438B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N° de PPI : 2022-937-IT</w:t>
      </w:r>
    </w:p>
    <w:p w:rsidR="00B4438B" w:rsidRDefault="00B4438B" w:rsidP="00B4438B">
      <w:pPr>
        <w:rPr>
          <w:rFonts w:ascii="Tahoma" w:hAnsi="Tahoma" w:cs="Tahoma"/>
          <w:b/>
        </w:rPr>
      </w:pPr>
    </w:p>
    <w:p w:rsidR="00B4438B" w:rsidRDefault="00B4438B" w:rsidP="00B4438B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Consultation n°2024DTA0092</w:t>
      </w:r>
    </w:p>
    <w:p w:rsidR="00B4438B" w:rsidRDefault="00B4438B" w:rsidP="00B4438B">
      <w:pPr>
        <w:rPr>
          <w:rFonts w:ascii="Tahoma" w:hAnsi="Tahoma" w:cs="Tahoma"/>
          <w:b/>
        </w:rPr>
      </w:pPr>
      <w:r w:rsidRPr="00A517FF">
        <w:rPr>
          <w:rFonts w:ascii="Tahoma" w:hAnsi="Tahoma" w:cs="Tahoma"/>
          <w:b/>
        </w:rPr>
        <w:t xml:space="preserve">CHU DE BREST </w:t>
      </w:r>
      <w:r>
        <w:rPr>
          <w:rFonts w:ascii="Tahoma" w:hAnsi="Tahoma" w:cs="Tahoma"/>
          <w:b/>
        </w:rPr>
        <w:t>– CARHAIX</w:t>
      </w:r>
    </w:p>
    <w:p w:rsidR="00B4438B" w:rsidRPr="00BD47DF" w:rsidRDefault="00B4438B" w:rsidP="00B4438B">
      <w:pPr>
        <w:rPr>
          <w:rFonts w:ascii="Tahoma" w:hAnsi="Tahoma" w:cs="Tahoma"/>
          <w:b/>
        </w:rPr>
      </w:pPr>
      <w:r w:rsidRPr="00BD47DF">
        <w:rPr>
          <w:rFonts w:ascii="Tahoma" w:hAnsi="Tahoma" w:cs="Tahoma"/>
          <w:b/>
        </w:rPr>
        <w:t>TRAVAUX DE RESTRUCT</w:t>
      </w:r>
      <w:r>
        <w:rPr>
          <w:rFonts w:ascii="Tahoma" w:hAnsi="Tahoma" w:cs="Tahoma"/>
          <w:b/>
        </w:rPr>
        <w:t xml:space="preserve">URATION ET EXTENSION DU PLATEAU </w:t>
      </w:r>
      <w:r w:rsidRPr="00BD47DF">
        <w:rPr>
          <w:rFonts w:ascii="Tahoma" w:hAnsi="Tahoma" w:cs="Tahoma"/>
          <w:b/>
        </w:rPr>
        <w:t>D’IMAGERIE</w:t>
      </w:r>
      <w:r>
        <w:rPr>
          <w:rFonts w:ascii="Tahoma" w:hAnsi="Tahoma" w:cs="Tahoma"/>
          <w:b/>
        </w:rPr>
        <w:t xml:space="preserve"> – IRM – </w:t>
      </w:r>
      <w:r w:rsidRPr="00BD47DF">
        <w:rPr>
          <w:rFonts w:ascii="Tahoma" w:hAnsi="Tahoma" w:cs="Tahoma"/>
          <w:b/>
        </w:rPr>
        <w:t>DU CENTRE HOSPITALIER DE CARHAIX</w:t>
      </w:r>
    </w:p>
    <w:p w:rsidR="00B2407A" w:rsidRPr="00FC66A7" w:rsidRDefault="00B2407A" w:rsidP="0007015C">
      <w:pPr>
        <w:rPr>
          <w:rFonts w:ascii="Tahoma" w:hAnsi="Tahoma" w:cs="Tahoma"/>
          <w:b/>
          <w:bCs/>
        </w:rPr>
      </w:pPr>
    </w:p>
    <w:p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</w:t>
      </w:r>
      <w:proofErr w:type="gramEnd"/>
      <w:r w:rsidRPr="00A2106F">
        <w:rPr>
          <w:rFonts w:ascii="Tahoma" w:hAnsi="Tahoma" w:cs="Tahoma"/>
        </w:rPr>
        <w:t xml:space="preserve"> acte d'engagement correspond :</w:t>
      </w:r>
    </w:p>
    <w:p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:rsidR="00B900EA" w:rsidRPr="00A2106F" w:rsidRDefault="00B900EA" w:rsidP="00B900EA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l’ensemble du marché ou de l’accord-cadre </w:t>
      </w:r>
      <w:r w:rsidRPr="00A2106F">
        <w:rPr>
          <w:rFonts w:ascii="Tahoma" w:hAnsi="Tahoma" w:cs="Tahoma"/>
          <w:i/>
          <w:iCs/>
          <w:sz w:val="18"/>
          <w:szCs w:val="18"/>
        </w:rPr>
        <w:t>(en cas de non allotissement) </w:t>
      </w:r>
      <w:r w:rsidRPr="00A2106F">
        <w:rPr>
          <w:rFonts w:ascii="Tahoma" w:hAnsi="Tahoma" w:cs="Tahoma"/>
          <w:iCs/>
        </w:rPr>
        <w:t>;</w:t>
      </w:r>
    </w:p>
    <w:p w:rsidR="00B900EA" w:rsidRPr="00A2106F" w:rsidRDefault="00B900EA" w:rsidP="00B900EA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B900EA" w:rsidRDefault="00B900EA" w:rsidP="00B900EA">
      <w:pPr>
        <w:pStyle w:val="fcasegauche"/>
        <w:tabs>
          <w:tab w:val="left" w:pos="851"/>
        </w:tabs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>au</w:t>
      </w:r>
      <w:proofErr w:type="gramEnd"/>
      <w:r>
        <w:rPr>
          <w:rFonts w:ascii="Tahoma" w:hAnsi="Tahoma" w:cs="Tahoma"/>
        </w:rPr>
        <w:t xml:space="preserve"> lot ou aux lots</w:t>
      </w:r>
      <w:r w:rsidRPr="00A2106F">
        <w:rPr>
          <w:rFonts w:ascii="Tahoma" w:hAnsi="Tahoma" w:cs="Tahoma"/>
        </w:rPr>
        <w:t xml:space="preserve"> du marché ou de l’accord-cadre </w:t>
      </w:r>
      <w:r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4438B">
        <w:rPr>
          <w:rFonts w:ascii="Tahoma" w:hAnsi="Tahoma" w:cs="Tahoma"/>
        </w:rPr>
        <w:t> :</w:t>
      </w:r>
    </w:p>
    <w:p w:rsidR="00B4438B" w:rsidRDefault="00B4438B" w:rsidP="00B900EA">
      <w:pPr>
        <w:pStyle w:val="fcasegauche"/>
        <w:tabs>
          <w:tab w:val="left" w:pos="851"/>
        </w:tabs>
        <w:ind w:left="851" w:firstLine="0"/>
        <w:rPr>
          <w:rFonts w:ascii="Tahoma" w:hAnsi="Tahoma" w:cs="Tahoma"/>
        </w:rPr>
      </w:pPr>
    </w:p>
    <w:tbl>
      <w:tblPr>
        <w:tblW w:w="658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413"/>
        <w:gridCol w:w="3760"/>
      </w:tblGrid>
      <w:tr w:rsidR="00B4438B" w:rsidRPr="00980FB9" w:rsidTr="00F221AD">
        <w:trPr>
          <w:trHeight w:val="23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8B" w:rsidRPr="00980FB9" w:rsidRDefault="00B4438B" w:rsidP="00F221AD">
            <w:pPr>
              <w:rPr>
                <w:rFonts w:ascii="Tahoma" w:hAnsi="Tahoma" w:cs="Tahoma"/>
                <w:b/>
              </w:rPr>
            </w:pPr>
            <w:r w:rsidRPr="00980FB9">
              <w:rPr>
                <w:rFonts w:ascii="Tahoma" w:hAnsi="Tahoma" w:cs="Tahoma"/>
                <w:b/>
                <w:highlight w:val="yellow"/>
              </w:rPr>
              <w:t>Cocher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38B" w:rsidRPr="00980FB9" w:rsidRDefault="00B4438B" w:rsidP="00F221AD">
            <w:pPr>
              <w:jc w:val="center"/>
              <w:rPr>
                <w:rFonts w:ascii="Tahoma" w:hAnsi="Tahoma" w:cs="Tahoma"/>
                <w:b/>
              </w:rPr>
            </w:pPr>
            <w:r w:rsidRPr="00980FB9">
              <w:rPr>
                <w:rFonts w:ascii="Tahoma" w:hAnsi="Tahoma" w:cs="Tahoma"/>
                <w:b/>
              </w:rPr>
              <w:t>Numéro</w:t>
            </w:r>
          </w:p>
          <w:p w:rsidR="00B4438B" w:rsidRPr="00980FB9" w:rsidRDefault="00B4438B" w:rsidP="00F221AD">
            <w:pPr>
              <w:jc w:val="center"/>
              <w:rPr>
                <w:rFonts w:ascii="Tahoma" w:hAnsi="Tahoma" w:cs="Tahoma"/>
                <w:b/>
              </w:rPr>
            </w:pPr>
            <w:r w:rsidRPr="00980FB9">
              <w:rPr>
                <w:rFonts w:ascii="Tahoma" w:hAnsi="Tahoma" w:cs="Tahoma"/>
                <w:b/>
              </w:rPr>
              <w:t>de lot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8B" w:rsidRPr="00980FB9" w:rsidRDefault="00B4438B" w:rsidP="00F221AD">
            <w:pPr>
              <w:jc w:val="center"/>
              <w:rPr>
                <w:rFonts w:ascii="Tahoma" w:hAnsi="Tahoma" w:cs="Tahoma"/>
                <w:b/>
              </w:rPr>
            </w:pPr>
            <w:r w:rsidRPr="00980FB9">
              <w:rPr>
                <w:rFonts w:ascii="Tahoma" w:hAnsi="Tahoma" w:cs="Tahoma"/>
                <w:b/>
              </w:rPr>
              <w:t>Intitulé du lot</w:t>
            </w:r>
          </w:p>
        </w:tc>
      </w:tr>
      <w:tr w:rsidR="00B4438B" w:rsidRPr="002A691E" w:rsidTr="00F221AD">
        <w:trPr>
          <w:trHeight w:val="23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8B" w:rsidRPr="00980FB9" w:rsidRDefault="00B4438B" w:rsidP="00F221A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38B" w:rsidRPr="00980FB9" w:rsidRDefault="00B4438B" w:rsidP="00F221AD">
            <w:pPr>
              <w:jc w:val="center"/>
              <w:rPr>
                <w:rFonts w:ascii="Tahoma" w:hAnsi="Tahoma" w:cs="Tahoma"/>
              </w:rPr>
            </w:pPr>
            <w:r w:rsidRPr="00980FB9">
              <w:rPr>
                <w:rFonts w:ascii="Tahoma" w:hAnsi="Tahoma" w:cs="Tahoma"/>
              </w:rPr>
              <w:t>01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8B" w:rsidRPr="00980FB9" w:rsidRDefault="00B4438B" w:rsidP="00F221AD">
            <w:pPr>
              <w:rPr>
                <w:rFonts w:ascii="Tahoma" w:hAnsi="Tahoma" w:cs="Tahoma"/>
              </w:rPr>
            </w:pPr>
            <w:r w:rsidRPr="00980FB9">
              <w:rPr>
                <w:rFonts w:ascii="Tahoma" w:hAnsi="Tahoma" w:cs="Tahoma"/>
              </w:rPr>
              <w:t>GROS-ŒUVRE</w:t>
            </w:r>
          </w:p>
        </w:tc>
      </w:tr>
      <w:tr w:rsidR="00B4438B" w:rsidRPr="002A691E" w:rsidTr="00F221AD">
        <w:trPr>
          <w:trHeight w:val="582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8B" w:rsidRPr="00980FB9" w:rsidRDefault="00B4438B" w:rsidP="00F221A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38B" w:rsidRPr="00980FB9" w:rsidRDefault="00B4438B" w:rsidP="00F221AD">
            <w:pPr>
              <w:jc w:val="center"/>
              <w:rPr>
                <w:rFonts w:ascii="Tahoma" w:hAnsi="Tahoma" w:cs="Tahoma"/>
              </w:rPr>
            </w:pPr>
            <w:r w:rsidRPr="00980FB9">
              <w:rPr>
                <w:rFonts w:ascii="Tahoma" w:hAnsi="Tahoma" w:cs="Tahoma"/>
              </w:rPr>
              <w:t>02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8B" w:rsidRPr="00980FB9" w:rsidRDefault="00B4438B" w:rsidP="00F221AD">
            <w:pPr>
              <w:rPr>
                <w:rFonts w:ascii="Tahoma" w:hAnsi="Tahoma" w:cs="Tahoma"/>
              </w:rPr>
            </w:pPr>
            <w:r w:rsidRPr="00980FB9">
              <w:rPr>
                <w:rFonts w:ascii="Tahoma" w:hAnsi="Tahoma" w:cs="Tahoma"/>
              </w:rPr>
              <w:t>CHARPENTE BOIS - BARDAGE - MENUISERIES EXTERIEURES ALUMINIUM - COUVERTURE - SERRURERIE</w:t>
            </w:r>
          </w:p>
        </w:tc>
      </w:tr>
      <w:tr w:rsidR="00B4438B" w:rsidRPr="002A691E" w:rsidTr="00F221AD">
        <w:trPr>
          <w:trHeight w:val="391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8B" w:rsidRPr="00980FB9" w:rsidRDefault="00B4438B" w:rsidP="00F221A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38B" w:rsidRPr="00980FB9" w:rsidRDefault="00B4438B" w:rsidP="00F221AD">
            <w:pPr>
              <w:jc w:val="center"/>
              <w:rPr>
                <w:rFonts w:ascii="Tahoma" w:hAnsi="Tahoma" w:cs="Tahoma"/>
              </w:rPr>
            </w:pPr>
            <w:r w:rsidRPr="00980FB9">
              <w:rPr>
                <w:rFonts w:ascii="Tahoma" w:hAnsi="Tahoma" w:cs="Tahoma"/>
              </w:rPr>
              <w:t>03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8B" w:rsidRPr="00980FB9" w:rsidRDefault="00B4438B" w:rsidP="00F221AD">
            <w:pPr>
              <w:rPr>
                <w:rFonts w:ascii="Tahoma" w:hAnsi="Tahoma" w:cs="Tahoma"/>
              </w:rPr>
            </w:pPr>
            <w:r w:rsidRPr="00980FB9">
              <w:rPr>
                <w:rFonts w:ascii="Tahoma" w:hAnsi="Tahoma" w:cs="Tahoma"/>
              </w:rPr>
              <w:t>MENUISERIES INTERIEURES - CLOISONS - DOUBLAGES - PLAFONDS</w:t>
            </w:r>
          </w:p>
        </w:tc>
      </w:tr>
      <w:tr w:rsidR="00B4438B" w:rsidRPr="002A691E" w:rsidTr="00F221AD">
        <w:trPr>
          <w:trHeight w:val="23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8B" w:rsidRPr="00980FB9" w:rsidRDefault="00B4438B" w:rsidP="00F221A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38B" w:rsidRPr="00980FB9" w:rsidRDefault="00B4438B" w:rsidP="00F221AD">
            <w:pPr>
              <w:jc w:val="center"/>
              <w:rPr>
                <w:rFonts w:ascii="Tahoma" w:hAnsi="Tahoma" w:cs="Tahoma"/>
              </w:rPr>
            </w:pPr>
            <w:r w:rsidRPr="00980FB9">
              <w:rPr>
                <w:rFonts w:ascii="Tahoma" w:hAnsi="Tahoma" w:cs="Tahoma"/>
              </w:rPr>
              <w:t>04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8B" w:rsidRPr="00980FB9" w:rsidRDefault="00B4438B" w:rsidP="00F221AD">
            <w:pPr>
              <w:rPr>
                <w:rFonts w:ascii="Tahoma" w:hAnsi="Tahoma" w:cs="Tahoma"/>
              </w:rPr>
            </w:pPr>
            <w:r w:rsidRPr="00980FB9">
              <w:rPr>
                <w:rFonts w:ascii="Tahoma" w:hAnsi="Tahoma" w:cs="Tahoma"/>
              </w:rPr>
              <w:t>SOLS  - PEINTURE - NETTOYAGE</w:t>
            </w:r>
          </w:p>
        </w:tc>
      </w:tr>
      <w:tr w:rsidR="00B4438B" w:rsidRPr="002A691E" w:rsidTr="00F221AD">
        <w:trPr>
          <w:trHeight w:val="391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8B" w:rsidRPr="00980FB9" w:rsidRDefault="00B4438B" w:rsidP="00F221A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38B" w:rsidRPr="00980FB9" w:rsidRDefault="00B4438B" w:rsidP="00F221AD">
            <w:pPr>
              <w:jc w:val="center"/>
              <w:rPr>
                <w:rFonts w:ascii="Tahoma" w:hAnsi="Tahoma" w:cs="Tahoma"/>
              </w:rPr>
            </w:pPr>
            <w:r w:rsidRPr="00980FB9">
              <w:rPr>
                <w:rFonts w:ascii="Tahoma" w:hAnsi="Tahoma" w:cs="Tahoma"/>
              </w:rPr>
              <w:t>05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8B" w:rsidRPr="00980FB9" w:rsidRDefault="00B4438B" w:rsidP="00F221AD">
            <w:pPr>
              <w:rPr>
                <w:rFonts w:ascii="Tahoma" w:hAnsi="Tahoma" w:cs="Tahoma"/>
              </w:rPr>
            </w:pPr>
            <w:r w:rsidRPr="00980FB9">
              <w:rPr>
                <w:rFonts w:ascii="Tahoma" w:hAnsi="Tahoma" w:cs="Tahoma"/>
              </w:rPr>
              <w:t>PLOMBERIE - CHAUFFAGE - VENTILATION - FROID</w:t>
            </w:r>
          </w:p>
        </w:tc>
      </w:tr>
      <w:tr w:rsidR="00B4438B" w:rsidRPr="002A691E" w:rsidTr="00F221AD">
        <w:trPr>
          <w:trHeight w:val="23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8B" w:rsidRPr="00980FB9" w:rsidRDefault="00B4438B" w:rsidP="00F221A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38B" w:rsidRPr="00980FB9" w:rsidRDefault="00B4438B" w:rsidP="00F221AD">
            <w:pPr>
              <w:jc w:val="center"/>
              <w:rPr>
                <w:rFonts w:ascii="Tahoma" w:hAnsi="Tahoma" w:cs="Tahoma"/>
              </w:rPr>
            </w:pPr>
            <w:r w:rsidRPr="00980FB9">
              <w:rPr>
                <w:rFonts w:ascii="Tahoma" w:hAnsi="Tahoma" w:cs="Tahoma"/>
              </w:rPr>
              <w:t>06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8B" w:rsidRPr="00980FB9" w:rsidRDefault="00B4438B" w:rsidP="00F221AD">
            <w:pPr>
              <w:rPr>
                <w:rFonts w:ascii="Tahoma" w:hAnsi="Tahoma" w:cs="Tahoma"/>
              </w:rPr>
            </w:pPr>
            <w:r w:rsidRPr="00980FB9">
              <w:rPr>
                <w:rFonts w:ascii="Tahoma" w:hAnsi="Tahoma" w:cs="Tahoma"/>
              </w:rPr>
              <w:t>FLUIDES MEDICAUX</w:t>
            </w:r>
          </w:p>
        </w:tc>
      </w:tr>
      <w:tr w:rsidR="00B4438B" w:rsidRPr="002A691E" w:rsidTr="00F221AD">
        <w:trPr>
          <w:trHeight w:val="23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8B" w:rsidRPr="00980FB9" w:rsidRDefault="00B4438B" w:rsidP="00F221A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38B" w:rsidRPr="00980FB9" w:rsidRDefault="00B4438B" w:rsidP="00F221AD">
            <w:pPr>
              <w:jc w:val="center"/>
              <w:rPr>
                <w:rFonts w:ascii="Tahoma" w:hAnsi="Tahoma" w:cs="Tahoma"/>
              </w:rPr>
            </w:pPr>
            <w:r w:rsidRPr="00980FB9">
              <w:rPr>
                <w:rFonts w:ascii="Tahoma" w:hAnsi="Tahoma" w:cs="Tahoma"/>
              </w:rPr>
              <w:t>07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8B" w:rsidRPr="00980FB9" w:rsidRDefault="00B4438B" w:rsidP="00F221AD">
            <w:pPr>
              <w:rPr>
                <w:rFonts w:ascii="Tahoma" w:hAnsi="Tahoma" w:cs="Tahoma"/>
              </w:rPr>
            </w:pPr>
            <w:r w:rsidRPr="00980FB9">
              <w:rPr>
                <w:rFonts w:ascii="Tahoma" w:hAnsi="Tahoma" w:cs="Tahoma"/>
              </w:rPr>
              <w:t>ELECTRICITE CFO-CFA - SSI</w:t>
            </w:r>
          </w:p>
        </w:tc>
      </w:tr>
    </w:tbl>
    <w:p w:rsidR="00B900EA" w:rsidRPr="00A2106F" w:rsidRDefault="00B900EA" w:rsidP="00B900EA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rPr>
          <w:rFonts w:ascii="Tahoma" w:hAnsi="Tahoma" w:cs="Tahoma"/>
          <w:iCs/>
        </w:rPr>
      </w:pPr>
    </w:p>
    <w:p w:rsidR="00B900EA" w:rsidRPr="004F4F33" w:rsidRDefault="00B900EA" w:rsidP="004F4F33">
      <w:pPr>
        <w:pStyle w:val="fcasegauche"/>
        <w:tabs>
          <w:tab w:val="left" w:pos="851"/>
        </w:tabs>
        <w:ind w:left="851" w:firstLine="0"/>
        <w:rPr>
          <w:rFonts w:ascii="Tahoma" w:hAnsi="Tahoma" w:cs="Tahoma"/>
        </w:rPr>
      </w:pPr>
      <w:r w:rsidRPr="00A655A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655A2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655A2">
        <w:rPr>
          <w:rFonts w:ascii="Tahoma" w:hAnsi="Tahoma" w:cs="Tahoma"/>
        </w:rPr>
        <w:fldChar w:fldCharType="end"/>
      </w:r>
      <w:r w:rsidRPr="00A655A2">
        <w:rPr>
          <w:rFonts w:ascii="Tahoma" w:hAnsi="Tahoma" w:cs="Tahoma"/>
        </w:rPr>
        <w:tab/>
      </w:r>
      <w:proofErr w:type="gramStart"/>
      <w:r w:rsidRPr="00A655A2">
        <w:rPr>
          <w:rFonts w:ascii="Tahoma" w:hAnsi="Tahoma" w:cs="Tahoma"/>
        </w:rPr>
        <w:t>à</w:t>
      </w:r>
      <w:proofErr w:type="gramEnd"/>
      <w:r w:rsidRPr="00A655A2">
        <w:rPr>
          <w:rFonts w:ascii="Tahoma" w:hAnsi="Tahoma" w:cs="Tahoma"/>
        </w:rPr>
        <w:t xml:space="preserve"> l’offre de base.</w:t>
      </w:r>
    </w:p>
    <w:p w:rsidR="00B900EA" w:rsidRDefault="00B900EA" w:rsidP="00B900EA">
      <w:pPr>
        <w:pStyle w:val="En-tte"/>
        <w:tabs>
          <w:tab w:val="clear" w:pos="4536"/>
          <w:tab w:val="clear" w:pos="9072"/>
        </w:tabs>
        <w:ind w:left="851"/>
        <w:rPr>
          <w:rFonts w:ascii="Tahoma" w:hAnsi="Tahoma" w:cs="Tahoma"/>
        </w:rPr>
      </w:pPr>
      <w:r w:rsidRPr="00A655A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5A2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655A2">
        <w:rPr>
          <w:rFonts w:ascii="Tahoma" w:hAnsi="Tahoma" w:cs="Tahoma"/>
        </w:rPr>
        <w:fldChar w:fldCharType="end"/>
      </w:r>
      <w:r w:rsidRPr="00A655A2">
        <w:rPr>
          <w:rFonts w:ascii="Tahoma" w:hAnsi="Tahoma" w:cs="Tahoma"/>
        </w:rPr>
        <w:tab/>
      </w:r>
      <w:proofErr w:type="gramStart"/>
      <w:r w:rsidRPr="00A655A2">
        <w:rPr>
          <w:rFonts w:ascii="Tahoma" w:hAnsi="Tahoma" w:cs="Tahoma"/>
        </w:rPr>
        <w:t>à</w:t>
      </w:r>
      <w:proofErr w:type="gramEnd"/>
      <w:r w:rsidRPr="00A655A2">
        <w:rPr>
          <w:rFonts w:ascii="Tahoma" w:hAnsi="Tahoma" w:cs="Tahoma"/>
        </w:rPr>
        <w:t xml:space="preserve"> la variante suivante :</w:t>
      </w:r>
    </w:p>
    <w:p w:rsidR="005541F7" w:rsidRPr="00A2106F" w:rsidRDefault="005541F7" w:rsidP="004F4F33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:rsidTr="003304BE">
        <w:tc>
          <w:tcPr>
            <w:tcW w:w="10277" w:type="dxa"/>
            <w:shd w:val="clear" w:color="auto" w:fill="66CCFF"/>
          </w:tcPr>
          <w:p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:rsidR="009B1CD0" w:rsidRPr="00F9087E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B4438B">
        <w:rPr>
          <w:rFonts w:ascii="Tahoma" w:hAnsi="Tahoma" w:cs="Tahoma"/>
        </w:rPr>
        <w:t>2024DTA0092</w:t>
      </w:r>
    </w:p>
    <w:p w:rsidR="007E0A06" w:rsidRPr="00F9087E" w:rsidRDefault="007E0A06" w:rsidP="007E0A06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F9087E">
        <w:rPr>
          <w:rFonts w:ascii="Tahoma" w:hAnsi="Tahoma" w:cs="Tahoma"/>
        </w:rPr>
        <w:t xml:space="preserve"> CCTP n°</w:t>
      </w:r>
      <w:r w:rsidR="00B4438B">
        <w:rPr>
          <w:rFonts w:ascii="Tahoma" w:hAnsi="Tahoma" w:cs="Tahoma"/>
        </w:rPr>
        <w:t>2024DTA0092</w:t>
      </w:r>
    </w:p>
    <w:p w:rsidR="007E0A06" w:rsidRDefault="007E0A06" w:rsidP="007E0A06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 xml:space="preserve"> Autres : tout autre document de la consultation n°</w:t>
      </w:r>
      <w:r w:rsidR="00B4438B">
        <w:rPr>
          <w:rFonts w:ascii="Tahoma" w:hAnsi="Tahoma" w:cs="Tahoma"/>
        </w:rPr>
        <w:t>2024DTA0092</w:t>
      </w:r>
    </w:p>
    <w:p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et</w:t>
      </w:r>
      <w:proofErr w:type="gramEnd"/>
      <w:r w:rsidRPr="00A2106F">
        <w:rPr>
          <w:rFonts w:ascii="Tahoma" w:hAnsi="Tahoma" w:cs="Tahoma"/>
        </w:rPr>
        <w:t xml:space="preserve"> conformément à leurs clauses,</w:t>
      </w:r>
    </w:p>
    <w:p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s’engage</w:t>
      </w:r>
      <w:proofErr w:type="gramEnd"/>
      <w:r w:rsidR="009B1CD0" w:rsidRPr="0070253D">
        <w:rPr>
          <w:rFonts w:ascii="Tahoma" w:hAnsi="Tahoma" w:cs="Tahoma"/>
          <w:highlight w:val="yellow"/>
        </w:rPr>
        <w:t>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engage</w:t>
      </w:r>
      <w:proofErr w:type="gramEnd"/>
      <w:r w:rsidR="009B1CD0" w:rsidRPr="0070253D">
        <w:rPr>
          <w:rFonts w:ascii="Tahoma" w:hAnsi="Tahoma" w:cs="Tahoma"/>
          <w:highlight w:val="yellow"/>
        </w:rPr>
        <w:t xml:space="preserve">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7E0A06" w:rsidRDefault="007E0A06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7E0A06" w:rsidRPr="00A2106F" w:rsidRDefault="007E0A06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ci-dessous ;</w:t>
      </w:r>
    </w:p>
    <w:p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t>OU</w:t>
      </w:r>
      <w:proofErr w:type="gramEnd"/>
    </w:p>
    <w:p w:rsidR="009B1CD0" w:rsidRPr="00B4438B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  <w:strike/>
        </w:rPr>
      </w:pPr>
      <w:r w:rsidRPr="00B4438B">
        <w:rPr>
          <w:rFonts w:ascii="Tahoma" w:hAnsi="Tahoma" w:cs="Tahoma"/>
          <w:strike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B4438B">
        <w:rPr>
          <w:rFonts w:ascii="Tahoma" w:hAnsi="Tahoma" w:cs="Tahoma"/>
          <w:strike/>
        </w:rPr>
        <w:instrText xml:space="preserve"> FORMCHECKBOX </w:instrText>
      </w:r>
      <w:r w:rsidR="00907063">
        <w:rPr>
          <w:rFonts w:ascii="Tahoma" w:hAnsi="Tahoma" w:cs="Tahoma"/>
          <w:strike/>
        </w:rPr>
      </w:r>
      <w:r w:rsidR="00907063">
        <w:rPr>
          <w:rFonts w:ascii="Tahoma" w:hAnsi="Tahoma" w:cs="Tahoma"/>
          <w:strike/>
        </w:rPr>
        <w:fldChar w:fldCharType="separate"/>
      </w:r>
      <w:r w:rsidRPr="00B4438B">
        <w:rPr>
          <w:rFonts w:ascii="Tahoma" w:hAnsi="Tahoma" w:cs="Tahoma"/>
          <w:strike/>
        </w:rPr>
        <w:fldChar w:fldCharType="end"/>
      </w:r>
      <w:r w:rsidR="009B1CD0" w:rsidRPr="00B4438B">
        <w:rPr>
          <w:rFonts w:ascii="Tahoma" w:hAnsi="Tahoma" w:cs="Tahoma"/>
          <w:strike/>
        </w:rPr>
        <w:t xml:space="preserve"> </w:t>
      </w:r>
      <w:proofErr w:type="gramStart"/>
      <w:r w:rsidR="009B1CD0" w:rsidRPr="00B4438B">
        <w:rPr>
          <w:rFonts w:ascii="Tahoma" w:hAnsi="Tahoma" w:cs="Tahoma"/>
          <w:strike/>
        </w:rPr>
        <w:t>aux</w:t>
      </w:r>
      <w:proofErr w:type="gramEnd"/>
      <w:r w:rsidR="009B1CD0" w:rsidRPr="00B4438B">
        <w:rPr>
          <w:rFonts w:ascii="Tahoma" w:hAnsi="Tahoma" w:cs="Tahoma"/>
          <w:strike/>
        </w:rPr>
        <w:t xml:space="preserve"> prix indiqués dans l’annexe financière jointe au présent document.</w:t>
      </w:r>
    </w:p>
    <w:p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4F4F33" w:rsidRDefault="004F4F33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4F4F33" w:rsidRDefault="004F4F33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7E0A06" w:rsidRPr="00A2106F" w:rsidRDefault="007E0A06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lastRenderedPageBreak/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</w:t>
      </w:r>
      <w:proofErr w:type="gramStart"/>
      <w:r w:rsidRPr="00A2106F">
        <w:rPr>
          <w:rFonts w:ascii="Tahoma" w:hAnsi="Tahoma" w:cs="Tahoma"/>
          <w:i/>
          <w:iCs/>
          <w:sz w:val="18"/>
          <w:szCs w:val="18"/>
        </w:rPr>
        <w:t>en</w:t>
      </w:r>
      <w:proofErr w:type="gramEnd"/>
      <w:r w:rsidRPr="00A2106F">
        <w:rPr>
          <w:rFonts w:ascii="Tahoma" w:hAnsi="Tahoma" w:cs="Tahoma"/>
          <w:i/>
          <w:iCs/>
          <w:sz w:val="18"/>
          <w:szCs w:val="18"/>
        </w:rPr>
        <w:t xml:space="preserve"> cas de groupement d’opérateurs économiques.)</w:t>
      </w:r>
    </w:p>
    <w:p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</w:t>
      </w:r>
      <w:proofErr w:type="gramEnd"/>
      <w:r w:rsidRPr="00A2106F">
        <w:rPr>
          <w:rFonts w:ascii="Tahoma" w:hAnsi="Tahoma" w:cs="Tahoma"/>
        </w:rPr>
        <w:t xml:space="preserve"> de l’établissement bancaire :</w:t>
      </w:r>
    </w:p>
    <w:p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</w:t>
      </w:r>
      <w:proofErr w:type="gramEnd"/>
      <w:r w:rsidRPr="00A2106F">
        <w:rPr>
          <w:rFonts w:ascii="Tahoma" w:hAnsi="Tahoma" w:cs="Tahoma"/>
        </w:rPr>
        <w:t xml:space="preserve"> de compte :</w:t>
      </w:r>
    </w:p>
    <w:p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:rsidR="00B2407A" w:rsidRPr="001F2397" w:rsidRDefault="00B2407A" w:rsidP="00B2407A">
      <w:pPr>
        <w:pStyle w:val="Standard"/>
      </w:pPr>
      <w:r w:rsidRPr="001F2397">
        <w:t xml:space="preserve">Date d’effet </w:t>
      </w:r>
      <w:r w:rsidR="00B900EA">
        <w:t>du marché</w:t>
      </w:r>
      <w:r w:rsidRPr="001F2397">
        <w:t xml:space="preserve"> : </w:t>
      </w:r>
      <w:r w:rsidR="00B900EA">
        <w:t>le marché</w:t>
      </w:r>
      <w:r w:rsidRPr="001F2397">
        <w:t xml:space="preserve"> prend effet conformément à la date indiquée sur la lettre de notification.</w:t>
      </w:r>
    </w:p>
    <w:p w:rsidR="00053EE7" w:rsidRPr="00950E64" w:rsidRDefault="00053EE7" w:rsidP="00361EF0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:rsidR="00053EE7" w:rsidRPr="00950E64" w:rsidRDefault="00053EE7" w:rsidP="00361EF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950E64">
        <w:rPr>
          <w:rFonts w:ascii="Tahoma" w:hAnsi="Tahoma" w:cs="Tahoma"/>
        </w:rPr>
        <w:t>Le marché ou l’accord cadre est reconductible :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B900E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B900EA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="00B900EA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NON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B900E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900EA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="00B900EA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OUI</w:t>
      </w:r>
    </w:p>
    <w:p w:rsidR="00053EE7" w:rsidRPr="00950E64" w:rsidRDefault="00053EE7" w:rsidP="00361EF0">
      <w:pPr>
        <w:tabs>
          <w:tab w:val="left" w:pos="851"/>
        </w:tabs>
        <w:rPr>
          <w:rFonts w:ascii="Tahoma" w:hAnsi="Tahoma" w:cs="Tahoma"/>
        </w:rPr>
      </w:pPr>
      <w:r w:rsidRPr="00950E64">
        <w:rPr>
          <w:rFonts w:ascii="Tahoma" w:hAnsi="Tahoma" w:cs="Tahoma"/>
          <w:i/>
          <w:sz w:val="18"/>
          <w:szCs w:val="18"/>
        </w:rPr>
        <w:t>(Cocher la case correspondante.)</w:t>
      </w:r>
    </w:p>
    <w:p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8C6AB7" w:rsidRPr="00550519" w:rsidRDefault="008C6AB7" w:rsidP="008C6AB7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  <w:bCs/>
        </w:rPr>
      </w:pPr>
      <w:r w:rsidRPr="001D64C3">
        <w:rPr>
          <w:rFonts w:ascii="Tahoma" w:hAnsi="Tahoma" w:cs="Tahoma"/>
          <w:b/>
          <w:bCs/>
        </w:rPr>
        <w:t>Le délai global</w:t>
      </w:r>
      <w:r w:rsidR="00B900EA">
        <w:rPr>
          <w:rFonts w:ascii="Tahoma" w:hAnsi="Tahoma" w:cs="Tahoma"/>
          <w:b/>
          <w:bCs/>
        </w:rPr>
        <w:t xml:space="preserve"> prévisionnel</w:t>
      </w:r>
      <w:r w:rsidRPr="001D64C3">
        <w:rPr>
          <w:rFonts w:ascii="Tahoma" w:hAnsi="Tahoma" w:cs="Tahoma"/>
          <w:b/>
          <w:bCs/>
        </w:rPr>
        <w:t xml:space="preserve"> des travaux est de </w:t>
      </w:r>
      <w:r w:rsidR="00B4438B">
        <w:rPr>
          <w:rFonts w:ascii="Tahoma" w:hAnsi="Tahoma" w:cs="Tahoma"/>
          <w:b/>
          <w:bCs/>
        </w:rPr>
        <w:t>7</w:t>
      </w:r>
      <w:r w:rsidRPr="001D64C3">
        <w:rPr>
          <w:rFonts w:ascii="Tahoma" w:hAnsi="Tahoma" w:cs="Tahoma"/>
          <w:b/>
          <w:bCs/>
        </w:rPr>
        <w:t xml:space="preserve"> mois, dont </w:t>
      </w:r>
      <w:r w:rsidR="00B4438B">
        <w:rPr>
          <w:rFonts w:ascii="Tahoma" w:hAnsi="Tahoma" w:cs="Tahoma"/>
          <w:b/>
          <w:bCs/>
        </w:rPr>
        <w:t>2</w:t>
      </w:r>
      <w:r w:rsidR="001D64C3" w:rsidRPr="001D64C3">
        <w:rPr>
          <w:rFonts w:ascii="Tahoma" w:hAnsi="Tahoma" w:cs="Tahoma"/>
          <w:b/>
          <w:bCs/>
        </w:rPr>
        <w:t xml:space="preserve"> mois</w:t>
      </w:r>
      <w:r w:rsidRPr="001D64C3">
        <w:rPr>
          <w:rFonts w:ascii="Tahoma" w:hAnsi="Tahoma" w:cs="Tahoma"/>
          <w:b/>
          <w:bCs/>
        </w:rPr>
        <w:t xml:space="preserve"> de préparation.</w:t>
      </w:r>
      <w:r w:rsidRPr="00550519">
        <w:rPr>
          <w:rFonts w:ascii="Tahoma" w:hAnsi="Tahoma" w:cs="Tahoma"/>
          <w:b/>
          <w:bCs/>
        </w:rPr>
        <w:t xml:space="preserve">  </w:t>
      </w:r>
    </w:p>
    <w:p w:rsidR="008C6AB7" w:rsidRPr="00A972AC" w:rsidRDefault="008C6AB7" w:rsidP="008C6AB7">
      <w:pPr>
        <w:tabs>
          <w:tab w:val="left" w:pos="426"/>
          <w:tab w:val="left" w:pos="851"/>
        </w:tabs>
        <w:jc w:val="both"/>
        <w:rPr>
          <w:rFonts w:ascii="Tahoma" w:hAnsi="Tahoma" w:cs="Tahoma"/>
          <w:bCs/>
        </w:rPr>
      </w:pPr>
      <w:r w:rsidRPr="00A972AC">
        <w:rPr>
          <w:rFonts w:ascii="Tahoma" w:hAnsi="Tahoma" w:cs="Tahoma"/>
          <w:bCs/>
        </w:rPr>
        <w:t xml:space="preserve"> </w:t>
      </w:r>
    </w:p>
    <w:p w:rsidR="008C6AB7" w:rsidRDefault="008C6AB7" w:rsidP="008C6AB7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 w:rsidRPr="00A972AC">
        <w:rPr>
          <w:rFonts w:ascii="Tahoma" w:hAnsi="Tahoma" w:cs="Tahoma"/>
          <w:bCs/>
        </w:rPr>
        <w:t>Un ordre de service précise la date à partir de</w:t>
      </w:r>
      <w:r w:rsidRPr="00950E64">
        <w:rPr>
          <w:rFonts w:ascii="Tahoma" w:hAnsi="Tahoma" w:cs="Tahoma"/>
          <w:bCs/>
        </w:rPr>
        <w:t xml:space="preserve"> laquelle démarre le délai d'exécution des travaux.</w:t>
      </w:r>
      <w:r w:rsidRPr="00A2106F">
        <w:rPr>
          <w:rFonts w:ascii="Tahoma" w:hAnsi="Tahoma" w:cs="Tahoma"/>
        </w:rPr>
        <w:t xml:space="preserve"> </w:t>
      </w:r>
    </w:p>
    <w:p w:rsidR="008C6AB7" w:rsidRDefault="008C6AB7" w:rsidP="008C6AB7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4F4F33" w:rsidRDefault="004F4F33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4F4F33" w:rsidRDefault="004F4F33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4F4F33" w:rsidRDefault="004F4F33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4F4F33" w:rsidRDefault="004F4F33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4F4F33" w:rsidRDefault="004F4F33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4F4F33" w:rsidRDefault="004F4F33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:rsidTr="00361EF0">
        <w:tc>
          <w:tcPr>
            <w:tcW w:w="10419" w:type="dxa"/>
            <w:shd w:val="clear" w:color="auto" w:fill="66CCFF"/>
          </w:tcPr>
          <w:p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ont</w:t>
      </w:r>
      <w:proofErr w:type="gramEnd"/>
      <w:r w:rsidRPr="00A2106F">
        <w:rPr>
          <w:rFonts w:ascii="Tahoma" w:hAnsi="Tahoma" w:cs="Tahoma"/>
        </w:rPr>
        <w:t xml:space="preserve"> donné mandat au mandataire dans les conditions définies par les pouvoirs joints en annexe.</w:t>
      </w:r>
    </w:p>
    <w:p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</w:r>
      <w:proofErr w:type="gramStart"/>
      <w:r w:rsidR="00AE7831" w:rsidRPr="00A2106F">
        <w:rPr>
          <w:rFonts w:ascii="Tahoma" w:hAnsi="Tahoma" w:cs="Tahoma"/>
        </w:rPr>
        <w:t>donnent</w:t>
      </w:r>
      <w:proofErr w:type="gramEnd"/>
      <w:r w:rsidR="00AE7831" w:rsidRPr="00A2106F">
        <w:rPr>
          <w:rFonts w:ascii="Tahoma" w:hAnsi="Tahoma" w:cs="Tahoma"/>
        </w:rPr>
        <w:t xml:space="preserve"> mandat au mandataire, qui l’accepte, pour les représenter vis-à-vis de l’acheteur et pour coordonner l’ensemble des prestations ;</w:t>
      </w:r>
    </w:p>
    <w:p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 dans les conditions définies ci-dessous</w:t>
      </w:r>
      <w:r w:rsidRPr="00A2106F">
        <w:rPr>
          <w:rFonts w:ascii="Tahoma" w:hAnsi="Tahoma" w:cs="Tahoma"/>
        </w:rPr>
        <w:t> :</w:t>
      </w:r>
    </w:p>
    <w:p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lastRenderedPageBreak/>
              <w:t>Nom, prénom et qualité</w:t>
            </w:r>
          </w:p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0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0"/>
    </w:tbl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C63047" w:rsidRPr="008C6AB7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</w:rPr>
      </w:pPr>
      <w:r w:rsidRPr="008C6AB7">
        <w:rPr>
          <w:rFonts w:ascii="Tahoma" w:hAnsi="Tahoma" w:cs="Tahoma"/>
          <w:b w:val="0"/>
          <w:bCs/>
          <w:iCs/>
        </w:rPr>
        <w:t>Désignation de l’acheteur :</w:t>
      </w:r>
    </w:p>
    <w:p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:rsidR="00C63047" w:rsidRDefault="00C63047" w:rsidP="00C63047"/>
    <w:p w:rsidR="00F87D32" w:rsidRDefault="00F87D32" w:rsidP="00C63047"/>
    <w:p w:rsidR="00F87D32" w:rsidRPr="008C6AB7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</w:rPr>
      </w:pPr>
      <w:r w:rsidRPr="008C6AB7">
        <w:rPr>
          <w:rFonts w:ascii="Tahoma" w:hAnsi="Tahoma" w:cs="Tahoma"/>
          <w:b w:val="0"/>
          <w:bCs/>
          <w:iCs/>
        </w:rPr>
        <w:t>Désignation des établissements exécutant le marché</w:t>
      </w:r>
      <w:r w:rsidR="00D92112" w:rsidRPr="008C6AB7">
        <w:rPr>
          <w:rFonts w:ascii="Tahoma" w:hAnsi="Tahoma" w:cs="Tahoma"/>
          <w:b w:val="0"/>
          <w:bCs/>
          <w:iCs/>
        </w:rPr>
        <w:t xml:space="preserve"> ou maîtrise d’ouvrage</w:t>
      </w:r>
      <w:r w:rsidRPr="008C6AB7">
        <w:rPr>
          <w:rFonts w:ascii="Tahoma" w:hAnsi="Tahoma" w:cs="Tahoma"/>
          <w:b w:val="0"/>
          <w:bCs/>
          <w:iCs/>
        </w:rPr>
        <w:t xml:space="preserve"> :</w:t>
      </w:r>
    </w:p>
    <w:p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:rsidR="00D92112" w:rsidRPr="00D92112" w:rsidRDefault="00D9211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:rsidR="00D92112" w:rsidRP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:rsidR="00F87D32" w:rsidRDefault="00D9211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</w:p>
    <w:p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</w:t>
      </w:r>
      <w:proofErr w:type="gramEnd"/>
      <w:r w:rsidRPr="00906232">
        <w:rPr>
          <w:rFonts w:ascii="Tahoma" w:hAnsi="Tahoma" w:cs="Tahoma"/>
        </w:rPr>
        <w:t>, prénom, qualité du signataire du marché ou de l’accord-cadre :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Cyril </w:t>
      </w:r>
      <w:r w:rsidR="00B900EA">
        <w:rPr>
          <w:rFonts w:ascii="Tahoma" w:hAnsi="Tahoma" w:cs="Tahoma"/>
        </w:rPr>
        <w:t xml:space="preserve">MARTIN, Directeur des Achats, </w:t>
      </w:r>
      <w:r w:rsidRPr="00906232">
        <w:rPr>
          <w:rFonts w:ascii="Tahoma" w:hAnsi="Tahoma" w:cs="Tahoma"/>
        </w:rPr>
        <w:t>de la Logistique</w:t>
      </w:r>
      <w:r w:rsidR="00B900EA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>, Directeur des achats du GHT-BO</w:t>
      </w:r>
      <w:r w:rsidRPr="00906232">
        <w:rPr>
          <w:rFonts w:ascii="Tahoma" w:hAnsi="Tahoma" w:cs="Tahoma"/>
        </w:rPr>
        <w:t xml:space="preserve"> ou son représentant</w:t>
      </w:r>
    </w:p>
    <w:p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 et de la Logistique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</w:t>
      </w:r>
      <w:proofErr w:type="gramEnd"/>
      <w:r w:rsidRPr="00906232">
        <w:rPr>
          <w:rFonts w:ascii="Tahoma" w:hAnsi="Tahoma" w:cs="Tahoma"/>
        </w:rPr>
        <w:t>, adresse, numéro de téléphone du comptable assignataire :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:rsidR="00C63047" w:rsidRPr="00906232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>Imputation</w:t>
      </w:r>
      <w:proofErr w:type="gramEnd"/>
      <w:r w:rsidRPr="00906232">
        <w:rPr>
          <w:rFonts w:ascii="Tahoma" w:hAnsi="Tahoma" w:cs="Tahoma"/>
        </w:rPr>
        <w:t xml:space="preserve"> budgétaire : 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C63047" w:rsidRPr="00906232" w:rsidRDefault="008C6AB7" w:rsidP="00C63047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t>Classe 2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>
        <w:tc>
          <w:tcPr>
            <w:tcW w:w="10277" w:type="dxa"/>
            <w:shd w:val="clear" w:color="auto" w:fill="66CCFF"/>
          </w:tcPr>
          <w:p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:rsidR="0010284B" w:rsidRDefault="00907063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€uros </w:t>
      </w:r>
      <w:r w:rsidR="0010284B"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</w:t>
      </w:r>
    </w:p>
    <w:p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:rsidR="008C6AB7" w:rsidRPr="003B7F59" w:rsidRDefault="008C6AB7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8C6AB7" w:rsidRDefault="008C6AB7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:rsidR="00F85760" w:rsidRPr="00907063" w:rsidRDefault="00907063" w:rsidP="00204A14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€uros </w:t>
      </w:r>
      <w:bookmarkStart w:id="1" w:name="_GoBack"/>
      <w:bookmarkEnd w:id="1"/>
      <w:r w:rsidR="0010284B" w:rsidRPr="00907063">
        <w:rPr>
          <w:rFonts w:ascii="Tahoma" w:hAnsi="Tahoma" w:cs="Tahoma"/>
          <w:b/>
          <w:bCs/>
          <w:sz w:val="22"/>
          <w:szCs w:val="22"/>
        </w:rPr>
        <w:t>TTC :</w:t>
      </w:r>
      <w:r w:rsidR="0088481C" w:rsidRPr="00907063">
        <w:rPr>
          <w:rFonts w:ascii="Tahoma" w:hAnsi="Tahoma" w:cs="Tahoma"/>
          <w:b/>
          <w:bCs/>
          <w:sz w:val="22"/>
          <w:szCs w:val="22"/>
        </w:rPr>
        <w:t xml:space="preserve"> </w:t>
      </w:r>
    </w:p>
    <w:p w:rsidR="008C6AB7" w:rsidRPr="00F85760" w:rsidRDefault="008C6AB7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D92112" w:rsidRDefault="00D92112" w:rsidP="0010284B">
      <w:pPr>
        <w:rPr>
          <w:rFonts w:ascii="Tahoma" w:hAnsi="Tahoma" w:cs="Tahoma"/>
        </w:rPr>
      </w:pPr>
    </w:p>
    <w:p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:rsidR="00B2407A" w:rsidRPr="003B7F59" w:rsidRDefault="007E313B" w:rsidP="008C6AB7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:rsidR="00B2407A" w:rsidRPr="003B7F59" w:rsidRDefault="007E313B" w:rsidP="008C6AB7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:rsidR="00B2407A" w:rsidRPr="003B7F59" w:rsidRDefault="007E313B" w:rsidP="008C6AB7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907063">
        <w:rPr>
          <w:rFonts w:ascii="Tahoma" w:hAnsi="Tahoma" w:cs="Tahoma"/>
        </w:rPr>
      </w:r>
      <w:r w:rsidR="00907063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10284B" w:rsidRPr="003B7F59">
        <w:rPr>
          <w:rFonts w:ascii="Tahoma" w:hAnsi="Tahoma" w:cs="Tahoma"/>
        </w:rPr>
        <w:t> ;</w:t>
      </w:r>
    </w:p>
    <w:p w:rsidR="0010284B" w:rsidRDefault="0010284B" w:rsidP="009B45B9">
      <w:pPr>
        <w:pStyle w:val="fcase2metab"/>
        <w:rPr>
          <w:rFonts w:ascii="Tahoma" w:hAnsi="Tahoma" w:cs="Tahoma"/>
        </w:rPr>
      </w:pPr>
    </w:p>
    <w:p w:rsidR="00AC7705" w:rsidRDefault="00AC7705" w:rsidP="009B45B9">
      <w:pPr>
        <w:pStyle w:val="fcase2metab"/>
        <w:rPr>
          <w:rFonts w:ascii="Tahoma" w:hAnsi="Tahoma" w:cs="Tahoma"/>
        </w:rPr>
      </w:pPr>
    </w:p>
    <w:p w:rsidR="00B2407A" w:rsidRDefault="00B2407A" w:rsidP="009B45B9">
      <w:pPr>
        <w:pStyle w:val="fcase2metab"/>
        <w:rPr>
          <w:rFonts w:ascii="Tahoma" w:hAnsi="Tahoma" w:cs="Tahoma"/>
        </w:rPr>
      </w:pPr>
    </w:p>
    <w:p w:rsidR="008C6AB7" w:rsidRDefault="008C6AB7" w:rsidP="009B45B9">
      <w:pPr>
        <w:pStyle w:val="fcase2metab"/>
        <w:rPr>
          <w:rFonts w:ascii="Tahoma" w:hAnsi="Tahoma" w:cs="Tahoma"/>
        </w:rPr>
      </w:pPr>
    </w:p>
    <w:p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C256E4" w:rsidP="008C6AB7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Centre Hospitalier </w:t>
      </w:r>
      <w:r w:rsidR="009D4B60">
        <w:rPr>
          <w:rFonts w:ascii="Tahoma" w:hAnsi="Tahoma" w:cs="Tahoma"/>
        </w:rPr>
        <w:t>Universitaire de Brest</w:t>
      </w:r>
    </w:p>
    <w:p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:rsidR="00E720E7" w:rsidRPr="0070253D" w:rsidRDefault="00B900EA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Directeur des Achats, </w:t>
      </w:r>
      <w:r w:rsidRPr="00906232">
        <w:rPr>
          <w:rFonts w:ascii="Tahoma" w:hAnsi="Tahoma" w:cs="Tahoma"/>
        </w:rPr>
        <w:t>de la Logistique</w:t>
      </w:r>
      <w:r>
        <w:rPr>
          <w:rFonts w:ascii="Tahoma" w:hAnsi="Tahoma" w:cs="Tahoma"/>
        </w:rPr>
        <w:t xml:space="preserve"> et du Biomédical</w:t>
      </w: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15C" w:rsidRDefault="0016615C">
      <w:r>
        <w:separator/>
      </w:r>
    </w:p>
  </w:endnote>
  <w:endnote w:type="continuationSeparator" w:id="0">
    <w:p w:rsidR="0016615C" w:rsidRDefault="00166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:rsidTr="00A2106F">
      <w:trPr>
        <w:tblHeader/>
      </w:trPr>
      <w:tc>
        <w:tcPr>
          <w:tcW w:w="2906" w:type="dxa"/>
          <w:shd w:val="clear" w:color="auto" w:fill="66CCFF"/>
        </w:tcPr>
        <w:p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:rsidR="009F60F0" w:rsidRPr="00E0321A" w:rsidRDefault="009F60F0" w:rsidP="00D92112">
          <w:pPr>
            <w:jc w:val="center"/>
            <w:rPr>
              <w:rFonts w:ascii="Tahoma" w:hAnsi="Tahoma" w:cs="Tahoma"/>
              <w:b/>
              <w:i/>
              <w:iCs/>
              <w:sz w:val="18"/>
              <w:szCs w:val="18"/>
            </w:rPr>
          </w:pPr>
          <w:r w:rsidRPr="00E0321A">
            <w:rPr>
              <w:rFonts w:ascii="Tahoma" w:hAnsi="Tahoma" w:cs="Tahoma"/>
              <w:b/>
              <w:i/>
              <w:iCs/>
              <w:sz w:val="18"/>
              <w:szCs w:val="18"/>
            </w:rPr>
            <w:t>Marché N° _____________________</w:t>
          </w:r>
        </w:p>
        <w:p w:rsidR="00D92112" w:rsidRPr="009F60F0" w:rsidRDefault="00D92112" w:rsidP="00B4438B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E0321A">
            <w:rPr>
              <w:rFonts w:ascii="Tahoma" w:hAnsi="Tahoma" w:cs="Tahoma"/>
              <w:b/>
              <w:i/>
              <w:iCs/>
              <w:sz w:val="18"/>
              <w:szCs w:val="18"/>
            </w:rPr>
            <w:t>Consultation N°</w:t>
          </w:r>
          <w:r w:rsidR="00B4438B">
            <w:rPr>
              <w:rFonts w:ascii="Tahoma" w:hAnsi="Tahoma" w:cs="Tahoma"/>
              <w:b/>
              <w:i/>
              <w:iCs/>
              <w:sz w:val="18"/>
              <w:szCs w:val="18"/>
            </w:rPr>
            <w:t>2024DTA0092</w:t>
          </w:r>
        </w:p>
      </w:tc>
      <w:tc>
        <w:tcPr>
          <w:tcW w:w="896" w:type="dxa"/>
          <w:shd w:val="clear" w:color="auto" w:fill="66CCFF"/>
          <w:vAlign w:val="center"/>
        </w:tcPr>
        <w:p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907063">
            <w:rPr>
              <w:rStyle w:val="Numrodepage"/>
              <w:rFonts w:ascii="Tahoma" w:hAnsi="Tahoma" w:cs="Tahoma"/>
              <w:b/>
              <w:noProof/>
            </w:rPr>
            <w:t>5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907063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15C" w:rsidRDefault="0016615C">
      <w:r>
        <w:separator/>
      </w:r>
    </w:p>
  </w:footnote>
  <w:footnote w:type="continuationSeparator" w:id="0">
    <w:p w:rsidR="0016615C" w:rsidRDefault="0016615C">
      <w:r>
        <w:continuationSeparator/>
      </w:r>
    </w:p>
  </w:footnote>
  <w:footnote w:id="1">
    <w:p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927E5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5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0"/>
  </w:num>
  <w:num w:numId="7">
    <w:abstractNumId w:val="0"/>
  </w:num>
  <w:num w:numId="8">
    <w:abstractNumId w:val="3"/>
  </w:num>
  <w:num w:numId="9">
    <w:abstractNumId w:val="7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20611"/>
    <w:rsid w:val="00023779"/>
    <w:rsid w:val="00036500"/>
    <w:rsid w:val="00053EE7"/>
    <w:rsid w:val="0005638D"/>
    <w:rsid w:val="0007015C"/>
    <w:rsid w:val="00083038"/>
    <w:rsid w:val="000A2E05"/>
    <w:rsid w:val="000D51E9"/>
    <w:rsid w:val="000E0020"/>
    <w:rsid w:val="00101D38"/>
    <w:rsid w:val="0010284B"/>
    <w:rsid w:val="001515AC"/>
    <w:rsid w:val="0016615C"/>
    <w:rsid w:val="00166B56"/>
    <w:rsid w:val="00180829"/>
    <w:rsid w:val="001971FD"/>
    <w:rsid w:val="001C40C0"/>
    <w:rsid w:val="001C733C"/>
    <w:rsid w:val="001D4F62"/>
    <w:rsid w:val="001D64C3"/>
    <w:rsid w:val="0021527A"/>
    <w:rsid w:val="0021797C"/>
    <w:rsid w:val="002224CA"/>
    <w:rsid w:val="00225A1A"/>
    <w:rsid w:val="002904AF"/>
    <w:rsid w:val="002C2CA3"/>
    <w:rsid w:val="002C35DA"/>
    <w:rsid w:val="002C4B3E"/>
    <w:rsid w:val="002C79D6"/>
    <w:rsid w:val="00301C39"/>
    <w:rsid w:val="00327E8E"/>
    <w:rsid w:val="003304BE"/>
    <w:rsid w:val="00332B12"/>
    <w:rsid w:val="00352C9A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2193B"/>
    <w:rsid w:val="0043706E"/>
    <w:rsid w:val="0044597F"/>
    <w:rsid w:val="00456A56"/>
    <w:rsid w:val="0049116E"/>
    <w:rsid w:val="0049513C"/>
    <w:rsid w:val="004A7169"/>
    <w:rsid w:val="004A7332"/>
    <w:rsid w:val="004E75A6"/>
    <w:rsid w:val="004F47B0"/>
    <w:rsid w:val="004F4F33"/>
    <w:rsid w:val="00500175"/>
    <w:rsid w:val="00514DAF"/>
    <w:rsid w:val="00532EC7"/>
    <w:rsid w:val="00541CA3"/>
    <w:rsid w:val="005541F7"/>
    <w:rsid w:val="005546A9"/>
    <w:rsid w:val="00557570"/>
    <w:rsid w:val="005846FB"/>
    <w:rsid w:val="005A4A3B"/>
    <w:rsid w:val="005A4CB5"/>
    <w:rsid w:val="005E371E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57151"/>
    <w:rsid w:val="00760FC8"/>
    <w:rsid w:val="007673E9"/>
    <w:rsid w:val="00767614"/>
    <w:rsid w:val="00776FB5"/>
    <w:rsid w:val="007909E0"/>
    <w:rsid w:val="0079785C"/>
    <w:rsid w:val="007D7A65"/>
    <w:rsid w:val="007E0A06"/>
    <w:rsid w:val="007E313B"/>
    <w:rsid w:val="007F68A6"/>
    <w:rsid w:val="0082545B"/>
    <w:rsid w:val="00825F08"/>
    <w:rsid w:val="0083205E"/>
    <w:rsid w:val="00844DAA"/>
    <w:rsid w:val="00860CC9"/>
    <w:rsid w:val="0088481C"/>
    <w:rsid w:val="008B3681"/>
    <w:rsid w:val="008C6AB7"/>
    <w:rsid w:val="00906232"/>
    <w:rsid w:val="00907063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F05E6"/>
    <w:rsid w:val="009F60F0"/>
    <w:rsid w:val="00A01BE5"/>
    <w:rsid w:val="00A2106F"/>
    <w:rsid w:val="00A63921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4438B"/>
    <w:rsid w:val="00B87564"/>
    <w:rsid w:val="00B900EA"/>
    <w:rsid w:val="00BA44E5"/>
    <w:rsid w:val="00BE6078"/>
    <w:rsid w:val="00C256E4"/>
    <w:rsid w:val="00C61C9A"/>
    <w:rsid w:val="00C63047"/>
    <w:rsid w:val="00C91060"/>
    <w:rsid w:val="00C911FE"/>
    <w:rsid w:val="00C95FAE"/>
    <w:rsid w:val="00CC578C"/>
    <w:rsid w:val="00CD185D"/>
    <w:rsid w:val="00CD46CC"/>
    <w:rsid w:val="00D25E1F"/>
    <w:rsid w:val="00D46BC7"/>
    <w:rsid w:val="00D759FB"/>
    <w:rsid w:val="00D92112"/>
    <w:rsid w:val="00D9469D"/>
    <w:rsid w:val="00DA1113"/>
    <w:rsid w:val="00E00627"/>
    <w:rsid w:val="00E0321A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E44B403"/>
  <w15:docId w15:val="{F8AFD2E7-3FBC-43A7-918B-0BF60C1D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qFormat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9A09B-3160-40C9-AE36-77B016D6E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1620</Words>
  <Characters>8911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AGNETTI Sabrina</cp:lastModifiedBy>
  <cp:revision>13</cp:revision>
  <cp:lastPrinted>2016-04-13T07:26:00Z</cp:lastPrinted>
  <dcterms:created xsi:type="dcterms:W3CDTF">2023-03-23T09:11:00Z</dcterms:created>
  <dcterms:modified xsi:type="dcterms:W3CDTF">2024-11-22T10:05:00Z</dcterms:modified>
</cp:coreProperties>
</file>